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11CB" w14:textId="10BA7879"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FC5F33">
        <w:rPr>
          <w:rFonts w:cs="Calibri"/>
          <w:caps/>
          <w:color w:val="auto"/>
          <w:kern w:val="28"/>
        </w:rPr>
        <w:t>00640</w:t>
      </w:r>
      <w:r w:rsidR="00D04382" w:rsidRPr="00B172A9">
        <w:rPr>
          <w:rFonts w:ascii="Calibri" w:eastAsia="Times New Roman" w:hAnsi="Calibri" w:cs="Calibri"/>
          <w:bCs w:val="0"/>
          <w:color w:val="auto"/>
          <w:szCs w:val="20"/>
        </w:rPr>
        <w:t>/202</w:t>
      </w:r>
      <w:r w:rsidR="007F35C5">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0988323F"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FC5F33" w:rsidRPr="00FC5F33">
        <w:rPr>
          <w:rFonts w:cs="Arial"/>
          <w:b/>
          <w:i/>
          <w:snapToGrid w:val="0"/>
          <w:color w:val="000000"/>
          <w:szCs w:val="22"/>
        </w:rPr>
        <w:t>Roboty budowlane elektroenergetyczne na terenie działalności PGE Dystrybucja S.A. Oddział Rzeszów Rejon Energetyczny Stalowa Wola – 4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FC5F33">
        <w:rPr>
          <w:rFonts w:cs="Calibri"/>
          <w:bCs/>
          <w:szCs w:val="22"/>
          <w:lang w:eastAsia="pl-PL"/>
        </w:rPr>
        <w:t xml:space="preserve">ostatnich </w:t>
      </w:r>
      <w:r w:rsidR="009B2A00" w:rsidRPr="00FC5F33">
        <w:rPr>
          <w:rFonts w:cs="Calibri"/>
          <w:bCs/>
          <w:szCs w:val="22"/>
          <w:lang w:eastAsia="pl-PL"/>
        </w:rPr>
        <w:t>5</w:t>
      </w:r>
      <w:r w:rsidRPr="00FC5F33">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5915A" w14:textId="77777777" w:rsidR="00F21CD5" w:rsidRDefault="00F21CD5" w:rsidP="004A302B">
      <w:pPr>
        <w:spacing w:line="240" w:lineRule="auto"/>
      </w:pPr>
      <w:r>
        <w:separator/>
      </w:r>
    </w:p>
  </w:endnote>
  <w:endnote w:type="continuationSeparator" w:id="0">
    <w:p w14:paraId="6A07A73B" w14:textId="77777777" w:rsidR="00F21CD5" w:rsidRDefault="00F21CD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65FFE" w14:textId="77777777" w:rsidR="00F21CD5" w:rsidRDefault="00F21CD5" w:rsidP="004A302B">
      <w:pPr>
        <w:spacing w:line="240" w:lineRule="auto"/>
      </w:pPr>
      <w:r>
        <w:separator/>
      </w:r>
    </w:p>
  </w:footnote>
  <w:footnote w:type="continuationSeparator" w:id="0">
    <w:p w14:paraId="678F513B" w14:textId="77777777" w:rsidR="00F21CD5" w:rsidRDefault="00F21CD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4EA2"/>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1BE9"/>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7F35C5"/>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3E3"/>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CD5"/>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1127"/>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6E66"/>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5F3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POST/DYS/OR/GZ/00640/2026                         </dmsv2SWPP2ObjectNumber>
    <dmsv2SWPP2SumMD5 xmlns="http://schemas.microsoft.com/sharepoint/v3">75d4f1ab66970c1e00626cfed7f30e44</dmsv2SWPP2SumMD5>
    <dmsv2BaseMoved xmlns="http://schemas.microsoft.com/sharepoint/v3">false</dmsv2BaseMoved>
    <dmsv2BaseIsSensitive xmlns="http://schemas.microsoft.com/sharepoint/v3">true</dmsv2BaseIsSensitive>
    <dmsv2SWPP2IDSWPP2 xmlns="http://schemas.microsoft.com/sharepoint/v3">708013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24459341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PR4UJWENCY6Q-469649581-20042</_dlc_DocId>
    <_dlc_DocIdUrl xmlns="a19cb1c7-c5c7-46d4-85ae-d83685407bba">
      <Url>https://swpp2.dms.gkpge.pl/sites/42/_layouts/15/DocIdRedir.aspx?ID=PR4UJWENCY6Q-469649581-20042</Url>
      <Description>PR4UJWENCY6Q-469649581-20042</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E689E27C-CB30-46B4-A071-317AC8ABDD6F}"/>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6.xml><?xml version="1.0" encoding="utf-8"?>
<ds:datastoreItem xmlns:ds="http://schemas.openxmlformats.org/officeDocument/2006/customXml" ds:itemID="{A491DB0E-EC95-4228-9684-DE7F03F72682}"/>
</file>

<file path=docProps/app.xml><?xml version="1.0" encoding="utf-8"?>
<Properties xmlns="http://schemas.openxmlformats.org/officeDocument/2006/extended-properties" xmlns:vt="http://schemas.openxmlformats.org/officeDocument/2006/docPropsVTypes">
  <Template>Normal</Template>
  <TotalTime>51</TotalTime>
  <Pages>1</Pages>
  <Words>165</Words>
  <Characters>995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46</cp:revision>
  <cp:lastPrinted>2020-02-27T07:25:00Z</cp:lastPrinted>
  <dcterms:created xsi:type="dcterms:W3CDTF">2021-01-27T10:00:00Z</dcterms:created>
  <dcterms:modified xsi:type="dcterms:W3CDTF">2026-02-27T06:51:00Z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9190d60c-0795-4f76-920d-b293c5041177</vt:lpwstr>
  </property>
</Properties>
</file>